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E017F80"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00BF4190">
        <w:rPr>
          <w:rFonts w:cs="Calibri"/>
          <w:b/>
          <w:caps/>
          <w:kern w:val="28"/>
        </w:rPr>
        <w:t>formularz Oferty</w:t>
      </w:r>
      <w:r w:rsidR="00BF4190">
        <w:rPr>
          <w:rFonts w:cs="Calibri"/>
          <w:b/>
          <w:caps/>
          <w:kern w:val="28"/>
        </w:rPr>
        <w:tab/>
        <w:t>POST/DYS/OR/G</w:t>
      </w:r>
      <w:r w:rsidRPr="005A442B">
        <w:rPr>
          <w:rFonts w:cs="Calibri"/>
          <w:b/>
          <w:caps/>
          <w:kern w:val="28"/>
        </w:rPr>
        <w:t>Z/</w:t>
      </w:r>
      <w:r w:rsidR="00ED20BB">
        <w:rPr>
          <w:rFonts w:cs="Calibri"/>
          <w:b/>
          <w:caps/>
          <w:kern w:val="28"/>
        </w:rPr>
        <w:t>04610</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AC8B052" w:rsidR="0041233E" w:rsidRPr="0098758E" w:rsidRDefault="005A442B" w:rsidP="00742C11">
      <w:pPr>
        <w:pStyle w:val="opis"/>
        <w:spacing w:after="240" w:line="240" w:lineRule="auto"/>
        <w:rPr>
          <w:rFonts w:ascii="Calibri" w:hAnsi="Calibri" w:cs="Arial"/>
          <w:snapToGrid w:val="0"/>
          <w:sz w:val="22"/>
          <w:szCs w:val="22"/>
        </w:rPr>
      </w:pPr>
      <w:r w:rsidRPr="0098758E">
        <w:rPr>
          <w:rFonts w:ascii="Calibri" w:hAnsi="Calibri" w:cs="Arial"/>
          <w:snapToGrid w:val="0"/>
          <w:sz w:val="22"/>
          <w:szCs w:val="22"/>
        </w:rPr>
        <w:t xml:space="preserve">Dotyczy postępowania zakupowego prowadzonego w trybie przetargu nieograniczonego </w:t>
      </w:r>
      <w:r w:rsidR="002A47B8" w:rsidRPr="0098758E">
        <w:rPr>
          <w:rFonts w:ascii="Calibri" w:hAnsi="Calibri" w:cs="Arial"/>
          <w:snapToGrid w:val="0"/>
          <w:sz w:val="22"/>
          <w:szCs w:val="22"/>
        </w:rPr>
        <w:t xml:space="preserve">o nazwie: </w:t>
      </w:r>
      <w:r w:rsidR="008344EA" w:rsidRPr="0098758E">
        <w:rPr>
          <w:rFonts w:ascii="Calibri" w:hAnsi="Calibri" w:cs="Arial"/>
          <w:snapToGrid w:val="0"/>
          <w:sz w:val="22"/>
          <w:szCs w:val="22"/>
        </w:rPr>
        <w:br/>
      </w:r>
      <w:r w:rsidRPr="0098758E">
        <w:rPr>
          <w:rFonts w:ascii="Calibri" w:hAnsi="Calibri" w:cs="Arial"/>
          <w:b/>
          <w:i/>
          <w:snapToGrid w:val="0"/>
          <w:sz w:val="22"/>
          <w:szCs w:val="22"/>
        </w:rPr>
        <w:t>„</w:t>
      </w:r>
      <w:r w:rsidR="00ED20BB" w:rsidRPr="00ED20BB">
        <w:rPr>
          <w:rFonts w:ascii="Calibri" w:hAnsi="Calibri" w:cs="Calibri"/>
          <w:b/>
          <w:i/>
          <w:snapToGrid w:val="0"/>
          <w:sz w:val="22"/>
          <w:szCs w:val="22"/>
        </w:rPr>
        <w:t xml:space="preserve">Budowa linii kablowych SN/nN oraz przyłącza kablowego nn na terenie Rejonu Energetycznego Rzeszów </w:t>
      </w:r>
      <w:r w:rsidR="00ED20BB">
        <w:rPr>
          <w:rFonts w:ascii="Calibri" w:hAnsi="Calibri" w:cs="Calibri"/>
          <w:b/>
          <w:i/>
          <w:snapToGrid w:val="0"/>
          <w:sz w:val="22"/>
          <w:szCs w:val="22"/>
        </w:rPr>
        <w:br/>
      </w:r>
      <w:r w:rsidR="00ED20BB" w:rsidRPr="00ED20BB">
        <w:rPr>
          <w:rFonts w:ascii="Calibri" w:hAnsi="Calibri" w:cs="Calibri"/>
          <w:b/>
          <w:i/>
          <w:snapToGrid w:val="0"/>
          <w:sz w:val="22"/>
          <w:szCs w:val="22"/>
        </w:rPr>
        <w:t>– 3 części</w:t>
      </w:r>
      <w:r w:rsidRPr="0098758E">
        <w:rPr>
          <w:rFonts w:ascii="Calibri" w:hAnsi="Calibri" w:cs="Arial"/>
          <w:b/>
          <w:i/>
          <w:snapToGrid w:val="0"/>
          <w:sz w:val="22"/>
          <w:szCs w:val="22"/>
        </w:rPr>
        <w:t>”</w:t>
      </w:r>
      <w:r w:rsidR="00ED20BB">
        <w:rPr>
          <w:rFonts w:ascii="Calibri" w:hAnsi="Calibri" w:cs="Arial"/>
          <w:b/>
          <w:i/>
          <w:snapToGrid w:val="0"/>
          <w:sz w:val="22"/>
          <w:szCs w:val="22"/>
        </w:rPr>
        <w:t>.</w:t>
      </w:r>
    </w:p>
    <w:p w14:paraId="77422C59" w14:textId="77777777" w:rsidR="009E5DB8" w:rsidRPr="00E3006E" w:rsidRDefault="009E5DB8" w:rsidP="00A8557F">
      <w:pPr>
        <w:pStyle w:val="NRI"/>
      </w:pPr>
      <w:r w:rsidRPr="0098758E">
        <w:t xml:space="preserve">WYKONAWCA składający </w:t>
      </w:r>
      <w:r w:rsidRPr="00E3006E">
        <w:t>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6C7042">
        <w:rPr>
          <w:lang w:eastAsia="pl-PL"/>
        </w:rPr>
        <w:t>OSOBY/A UPRAWNIONE/A</w:t>
      </w:r>
      <w:r w:rsidR="009E5DB8" w:rsidRPr="006C7042">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B76FB9C" w:rsidR="00742C11" w:rsidRPr="00742C11" w:rsidRDefault="00742C11" w:rsidP="00A8557F">
      <w:pPr>
        <w:pStyle w:val="Nr"/>
      </w:pPr>
      <w:r w:rsidRPr="00742C11">
        <w:t xml:space="preserve">Część nr </w:t>
      </w:r>
      <w:r w:rsidR="00ED20BB">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01BA24D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69A18" w14:textId="77777777" w:rsidR="007F6DB9" w:rsidRDefault="007F6DB9" w:rsidP="004A302B">
      <w:pPr>
        <w:spacing w:line="240" w:lineRule="auto"/>
      </w:pPr>
      <w:r>
        <w:separator/>
      </w:r>
    </w:p>
  </w:endnote>
  <w:endnote w:type="continuationSeparator" w:id="0">
    <w:p w14:paraId="237941AA" w14:textId="77777777" w:rsidR="007F6DB9" w:rsidRDefault="007F6DB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D30515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176E6">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176E6">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3C7B8" w14:textId="77777777" w:rsidR="007F6DB9" w:rsidRDefault="007F6DB9" w:rsidP="004A302B">
      <w:pPr>
        <w:spacing w:line="240" w:lineRule="auto"/>
      </w:pPr>
      <w:r>
        <w:separator/>
      </w:r>
    </w:p>
  </w:footnote>
  <w:footnote w:type="continuationSeparator" w:id="0">
    <w:p w14:paraId="05EDCDA3" w14:textId="77777777" w:rsidR="007F6DB9" w:rsidRDefault="007F6DB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0367452">
    <w:abstractNumId w:val="7"/>
  </w:num>
  <w:num w:numId="2" w16cid:durableId="1442409252">
    <w:abstractNumId w:val="6"/>
  </w:num>
  <w:num w:numId="3" w16cid:durableId="1897350924">
    <w:abstractNumId w:val="8"/>
  </w:num>
  <w:num w:numId="4" w16cid:durableId="828322689">
    <w:abstractNumId w:val="9"/>
  </w:num>
  <w:num w:numId="5" w16cid:durableId="1037048145">
    <w:abstractNumId w:val="12"/>
  </w:num>
  <w:num w:numId="6" w16cid:durableId="1473330940">
    <w:abstractNumId w:val="5"/>
  </w:num>
  <w:num w:numId="7" w16cid:durableId="116722925">
    <w:abstractNumId w:val="10"/>
  </w:num>
  <w:num w:numId="8" w16cid:durableId="1885172638">
    <w:abstractNumId w:val="13"/>
  </w:num>
  <w:num w:numId="9" w16cid:durableId="2251166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9659534">
    <w:abstractNumId w:val="3"/>
  </w:num>
  <w:num w:numId="11" w16cid:durableId="24723129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06EB"/>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6207"/>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9F0"/>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3120"/>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A7A8A"/>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0991"/>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36DF"/>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C7042"/>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80D"/>
    <w:rsid w:val="007F6DB9"/>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176E6"/>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5F3F"/>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58E"/>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835"/>
    <w:rsid w:val="009B5EB1"/>
    <w:rsid w:val="009B67E2"/>
    <w:rsid w:val="009C05FD"/>
    <w:rsid w:val="009C1CD6"/>
    <w:rsid w:val="009C2FBD"/>
    <w:rsid w:val="009C3596"/>
    <w:rsid w:val="009C65C0"/>
    <w:rsid w:val="009C6E43"/>
    <w:rsid w:val="009D05C5"/>
    <w:rsid w:val="009D1EEC"/>
    <w:rsid w:val="009D4299"/>
    <w:rsid w:val="009D4C66"/>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190"/>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E7E8F"/>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0A1"/>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20BB"/>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4BE"/>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08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d89ccc9e921faed690068a68e8c6df81</dmsv2SWPP2SumMD5>
    <dmsv2BaseMoved xmlns="http://schemas.microsoft.com/sharepoint/v3">false</dmsv2BaseMoved>
    <dmsv2BaseIsSensitive xmlns="http://schemas.microsoft.com/sharepoint/v3">true</dmsv2BaseIsSensitive>
    <dmsv2SWPP2IDSWPP2 xmlns="http://schemas.microsoft.com/sharepoint/v3">701007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23929392</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JEUP5JKVCYQC-1440096624-19409</_dlc_DocId>
    <_dlc_DocIdUrl xmlns="a19cb1c7-c5c7-46d4-85ae-d83685407bba">
      <Url>https://swpp2.dms.gkpge.pl/sites/41/_layouts/15/DocIdRedir.aspx?ID=JEUP5JKVCYQC-1440096624-19409</Url>
      <Description>JEUP5JKVCYQC-1440096624-19409</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8C8F4D-AB33-476C-A575-A4A011A99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65E577E-5747-42F2-8524-4C4B7053AB46}">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9DD5055-B5C8-4513-A205-9C57462BDB18}">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1161</Words>
  <Characters>6969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11</cp:revision>
  <cp:lastPrinted>2020-02-27T07:25:00Z</cp:lastPrinted>
  <dcterms:created xsi:type="dcterms:W3CDTF">2025-10-09T08:42:00Z</dcterms:created>
  <dcterms:modified xsi:type="dcterms:W3CDTF">2026-01-02T12:41:00Z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9783c552-4fac-42d8-90a7-cce47d4dfeed</vt:lpwstr>
  </property>
</Properties>
</file>